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1"/>
      </w:tblGrid>
      <w:tr w:rsidR="0068088A">
        <w:tc>
          <w:tcPr>
            <w:tcW w:w="95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7"/>
              <w:gridCol w:w="7946"/>
            </w:tblGrid>
            <w:tr w:rsidR="0068088A">
              <w:trPr>
                <w:trHeight w:val="726"/>
              </w:trPr>
              <w:tc>
                <w:tcPr>
                  <w:tcW w:w="16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39"/>
                  </w:tblGrid>
                  <w:tr w:rsidR="0068088A" w:rsidTr="00BC79AD">
                    <w:trPr>
                      <w:trHeight w:hRule="exact" w:val="724"/>
                    </w:trPr>
                    <w:tc>
                      <w:tcPr>
                        <w:tcW w:w="1539" w:type="dxa"/>
                        <w:shd w:val="clear" w:color="auto" w:fill="D4E2F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088A" w:rsidRDefault="0001331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Nr zadania</w:t>
                        </w:r>
                      </w:p>
                    </w:tc>
                  </w:tr>
                </w:tbl>
                <w:p w:rsidR="0068088A" w:rsidRDefault="0068088A">
                  <w:pPr>
                    <w:spacing w:after="0" w:line="240" w:lineRule="auto"/>
                  </w:pPr>
                </w:p>
              </w:tc>
              <w:tc>
                <w:tcPr>
                  <w:tcW w:w="796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68"/>
                  </w:tblGrid>
                  <w:tr w:rsidR="0068088A">
                    <w:trPr>
                      <w:trHeight w:hRule="exact" w:val="724"/>
                    </w:trPr>
                    <w:tc>
                      <w:tcPr>
                        <w:tcW w:w="7881" w:type="dxa"/>
                        <w:shd w:val="clear" w:color="auto" w:fill="D4E2F4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8088A" w:rsidRDefault="0001331F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Nazwa zadania</w:t>
                        </w:r>
                      </w:p>
                    </w:tc>
                  </w:tr>
                </w:tbl>
                <w:p w:rsidR="0068088A" w:rsidRDefault="0068088A">
                  <w:pPr>
                    <w:spacing w:after="0" w:line="240" w:lineRule="auto"/>
                  </w:pPr>
                </w:p>
              </w:tc>
            </w:tr>
            <w:tr w:rsidR="0001331F" w:rsidTr="00BC79AD">
              <w:trPr>
                <w:trHeight w:val="3103"/>
              </w:trPr>
              <w:tc>
                <w:tcPr>
                  <w:tcW w:w="1619" w:type="dxa"/>
                  <w:gridSpan w:val="2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C79AD" w:rsidRDefault="00BC79AD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u w:val="single"/>
                    </w:rPr>
                  </w:pPr>
                </w:p>
                <w:p w:rsidR="0068088A" w:rsidRDefault="00BC79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u w:val="single"/>
                    </w:rPr>
                    <w:t>Całkowity zakres rzeczowy:</w:t>
                  </w:r>
                </w:p>
                <w:p w:rsidR="0068088A" w:rsidRDefault="0068088A" w:rsidP="0001331F">
                  <w:pPr>
                    <w:spacing w:after="0" w:line="240" w:lineRule="auto"/>
                  </w:pPr>
                </w:p>
              </w:tc>
            </w:tr>
          </w:tbl>
          <w:p w:rsidR="0068088A" w:rsidRDefault="0068088A">
            <w:pPr>
              <w:spacing w:after="0" w:line="240" w:lineRule="auto"/>
            </w:pPr>
          </w:p>
        </w:tc>
      </w:tr>
      <w:tr w:rsidR="0068088A">
        <w:trPr>
          <w:trHeight w:val="6122"/>
        </w:trPr>
        <w:tc>
          <w:tcPr>
            <w:tcW w:w="9581" w:type="dxa"/>
          </w:tcPr>
          <w:p w:rsidR="0068088A" w:rsidRDefault="0068088A">
            <w:pPr>
              <w:pStyle w:val="EmptyCellLayoutStyle"/>
              <w:spacing w:after="0" w:line="240" w:lineRule="auto"/>
            </w:pPr>
          </w:p>
        </w:tc>
      </w:tr>
    </w:tbl>
    <w:p w:rsidR="0068088A" w:rsidRDefault="0068088A">
      <w:pPr>
        <w:spacing w:after="0" w:line="240" w:lineRule="auto"/>
      </w:pPr>
    </w:p>
    <w:sectPr w:rsidR="006808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3" w:right="1133" w:bottom="1133" w:left="1133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9AD" w:rsidRDefault="00BC79AD" w:rsidP="00BC79AD">
      <w:pPr>
        <w:spacing w:after="0" w:line="240" w:lineRule="auto"/>
      </w:pPr>
      <w:r>
        <w:separator/>
      </w:r>
    </w:p>
  </w:endnote>
  <w:endnote w:type="continuationSeparator" w:id="0">
    <w:p w:rsidR="00BC79AD" w:rsidRDefault="00BC79AD" w:rsidP="00BC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8" w:rsidRDefault="00C220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8" w:rsidRDefault="00C2202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8" w:rsidRDefault="00C220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9AD" w:rsidRDefault="00BC79AD" w:rsidP="00BC79AD">
      <w:pPr>
        <w:spacing w:after="0" w:line="240" w:lineRule="auto"/>
      </w:pPr>
      <w:r>
        <w:separator/>
      </w:r>
    </w:p>
  </w:footnote>
  <w:footnote w:type="continuationSeparator" w:id="0">
    <w:p w:rsidR="00BC79AD" w:rsidRDefault="00BC79AD" w:rsidP="00BC7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8" w:rsidRDefault="00C220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9AD" w:rsidRDefault="00BC79AD">
    <w:pPr>
      <w:pStyle w:val="Nagwek"/>
    </w:pPr>
    <w:r>
      <w:t xml:space="preserve">                                                                                                                                                                      </w:t>
    </w:r>
  </w:p>
  <w:p w:rsidR="00BC79AD" w:rsidRDefault="00BC79AD">
    <w:pPr>
      <w:pStyle w:val="Nagwek"/>
    </w:pPr>
  </w:p>
  <w:p w:rsidR="00BC79AD" w:rsidRDefault="00BC79AD">
    <w:pPr>
      <w:pStyle w:val="Nagwek"/>
    </w:pPr>
  </w:p>
  <w:p w:rsidR="00BC79AD" w:rsidRPr="00C22028" w:rsidRDefault="00BC79AD">
    <w:pPr>
      <w:pStyle w:val="Nagwek"/>
      <w:rPr>
        <w:b/>
      </w:rPr>
    </w:pPr>
    <w:r>
      <w:tab/>
    </w:r>
    <w:r>
      <w:tab/>
    </w:r>
    <w:bookmarkStart w:id="0" w:name="_GoBack"/>
    <w:r w:rsidRPr="00C22028">
      <w:rPr>
        <w:b/>
      </w:rPr>
      <w:t xml:space="preserve"> wzór </w:t>
    </w:r>
    <w:r w:rsidR="00C22028" w:rsidRPr="00C22028">
      <w:rPr>
        <w:b/>
      </w:rPr>
      <w:t>raportu nr 4</w:t>
    </w:r>
    <w:bookmarkEnd w:id="0"/>
  </w:p>
  <w:p w:rsidR="00BC79AD" w:rsidRDefault="00BC79A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8" w:rsidRDefault="00C220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88A"/>
    <w:rsid w:val="0001331F"/>
    <w:rsid w:val="0068088A"/>
    <w:rsid w:val="00BC79AD"/>
    <w:rsid w:val="00C2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Nagwek">
    <w:name w:val="header"/>
    <w:basedOn w:val="Normalny"/>
    <w:link w:val="NagwekZnak"/>
    <w:uiPriority w:val="99"/>
    <w:unhideWhenUsed/>
    <w:rsid w:val="00BC7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9AD"/>
  </w:style>
  <w:style w:type="paragraph" w:styleId="Stopka">
    <w:name w:val="footer"/>
    <w:basedOn w:val="Normalny"/>
    <w:link w:val="StopkaZnak"/>
    <w:uiPriority w:val="99"/>
    <w:unhideWhenUsed/>
    <w:rsid w:val="00BC7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9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Nagwek">
    <w:name w:val="header"/>
    <w:basedOn w:val="Normalny"/>
    <w:link w:val="NagwekZnak"/>
    <w:uiPriority w:val="99"/>
    <w:unhideWhenUsed/>
    <w:rsid w:val="00BC7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9AD"/>
  </w:style>
  <w:style w:type="paragraph" w:styleId="Stopka">
    <w:name w:val="footer"/>
    <w:basedOn w:val="Normalny"/>
    <w:link w:val="StopkaZnak"/>
    <w:uiPriority w:val="99"/>
    <w:unhideWhenUsed/>
    <w:rsid w:val="00BC7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ReportZakresCalkowityTaskP</vt:lpstr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ReportZakresCalkowityTaskP</dc:title>
  <dc:creator>Janik Agnieszka</dc:creator>
  <dc:description>Charakterystyka zadania typu P</dc:description>
  <cp:lastModifiedBy>Janik Agnieszka</cp:lastModifiedBy>
  <cp:revision>4</cp:revision>
  <dcterms:created xsi:type="dcterms:W3CDTF">2019-06-18T10:25:00Z</dcterms:created>
  <dcterms:modified xsi:type="dcterms:W3CDTF">2019-06-21T08:16:00Z</dcterms:modified>
</cp:coreProperties>
</file>